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DF21554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062325">
        <w:rPr>
          <w:rFonts w:ascii="Garamond" w:hAnsi="Garamond"/>
          <w:sz w:val="24"/>
          <w:szCs w:val="24"/>
        </w:rPr>
        <w:t>36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4A6E0F1B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062325" w:rsidRPr="00837FF9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https://zakazky.zcu.cz/contract_display_5445.html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7B613D4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062325">
        <w:rPr>
          <w:rFonts w:ascii="Garamond" w:hAnsi="Garamond" w:cs="Arial"/>
          <w:b/>
          <w:sz w:val="22"/>
          <w:szCs w:val="22"/>
        </w:rPr>
        <w:t>29</w:t>
      </w:r>
      <w:r w:rsidR="0036261C">
        <w:rPr>
          <w:rFonts w:ascii="Garamond" w:hAnsi="Garamond" w:cs="Arial"/>
          <w:b/>
          <w:sz w:val="22"/>
          <w:szCs w:val="22"/>
        </w:rPr>
        <w:t>.0</w:t>
      </w:r>
      <w:r w:rsidR="00062325">
        <w:rPr>
          <w:rFonts w:ascii="Garamond" w:hAnsi="Garamond" w:cs="Arial"/>
          <w:b/>
          <w:sz w:val="22"/>
          <w:szCs w:val="22"/>
        </w:rPr>
        <w:t>8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062325">
        <w:rPr>
          <w:rFonts w:ascii="Garamond" w:hAnsi="Garamond" w:cs="Arial"/>
          <w:b/>
          <w:sz w:val="22"/>
          <w:szCs w:val="22"/>
        </w:rPr>
        <w:t>10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062325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bookmarkStart w:id="4" w:name="_GoBack"/>
      <w:bookmarkEnd w:id="4"/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0BC72C9F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</w:t>
      </w:r>
      <w:r w:rsidR="004000CC">
        <w:rPr>
          <w:rFonts w:ascii="Garamond" w:hAnsi="Garamond" w:cs="Arial"/>
          <w:bCs/>
          <w:sz w:val="22"/>
          <w:szCs w:val="22"/>
        </w:rPr>
        <w:t>9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="004000CC">
        <w:rPr>
          <w:rFonts w:ascii="Garamond" w:hAnsi="Garamond" w:cs="Arial"/>
          <w:bCs/>
          <w:sz w:val="22"/>
          <w:szCs w:val="22"/>
        </w:rPr>
        <w:t>vitkov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2743E20F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4000CC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B142A7" w14:textId="77777777" w:rsidR="00FF1576" w:rsidRDefault="00FF1576" w:rsidP="00795AAC">
      <w:r>
        <w:separator/>
      </w:r>
    </w:p>
  </w:endnote>
  <w:endnote w:type="continuationSeparator" w:id="0">
    <w:p w14:paraId="204DCDD5" w14:textId="77777777" w:rsidR="00FF1576" w:rsidRDefault="00FF157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E79066" w14:textId="77777777" w:rsidR="00FF1576" w:rsidRDefault="00FF1576" w:rsidP="00795AAC">
      <w:r>
        <w:separator/>
      </w:r>
    </w:p>
  </w:footnote>
  <w:footnote w:type="continuationSeparator" w:id="0">
    <w:p w14:paraId="57280127" w14:textId="77777777" w:rsidR="00FF1576" w:rsidRDefault="00FF157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2325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00CC"/>
    <w:rsid w:val="004052B2"/>
    <w:rsid w:val="00406F62"/>
    <w:rsid w:val="00414953"/>
    <w:rsid w:val="00425FD2"/>
    <w:rsid w:val="00436310"/>
    <w:rsid w:val="004376D6"/>
    <w:rsid w:val="004400E1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82A08"/>
    <w:rsid w:val="00582BCE"/>
    <w:rsid w:val="00584C3F"/>
    <w:rsid w:val="0059057F"/>
    <w:rsid w:val="00592FF9"/>
    <w:rsid w:val="005A575C"/>
    <w:rsid w:val="005B1A9C"/>
    <w:rsid w:val="005B2A92"/>
    <w:rsid w:val="005C01F9"/>
    <w:rsid w:val="005D7F53"/>
    <w:rsid w:val="005E1AA8"/>
    <w:rsid w:val="005E452D"/>
    <w:rsid w:val="005E599C"/>
    <w:rsid w:val="005F66FA"/>
    <w:rsid w:val="00604D41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C78D2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D192E"/>
    <w:rsid w:val="009D351A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1B6"/>
    <w:rsid w:val="00CA4653"/>
    <w:rsid w:val="00CA5C46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3FFE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  <w:rsid w:val="00FF1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445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gp6AvfLvXD5/GqPdYza3I3iT4c/VTzxlak7ss9mO/hY=</DigestValue>
    </Reference>
    <Reference Type="http://www.w3.org/2000/09/xmldsig#Object" URI="#idOfficeObject">
      <DigestMethod Algorithm="http://www.w3.org/2001/04/xmlenc#sha256"/>
      <DigestValue>NfRCSLA5yILgXpyV0/xPhmDfsBKk5xKkwQ+liBqvyEg=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PmVfsT/ttRX1rPQAaqeHeARcGXmvzurN9mbOieQLLSE=</DigestValue>
    </Reference>
  </SignedInfo>
  <SignatureValue>Ok5PsQOKMfv1lc0bBO8kZciNnampdf0veEd7vCNvnMRnf4/IY37xBXbuEigYsujKXJgwyuqlYLyI
F/YNgZhBkEfxN230v6oWWoi1cLd7Uxm3XznGLH7FmokEA7mPOhq3Tc1btG86ejOclz1ihLusSuPt
ppKyj7BKWRzZWqLRyre6KnwraCXdb2wrrH/cDGO5EhwnuIVufWPi/+HmNGsmSWK+qHmQfyaPz9nL
nw/EyvjMCPmcJCkMzotzEjfXiBbakaiiLRImDZhYyL+ETogkTIDT57vZ+u6vaUh7jNzXoXJYPECQ
zTx6D4LSo5Dc6yi8so194uV1E7Ncf3rD0WW+eQ==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Qw1PbK+g9/EkeW61B6FfxjOwBs7+NvgomsURJ4JhR+Q=</DigestValue>
      </Reference>
      <Reference URI="/word/document.xml?ContentType=application/vnd.openxmlformats-officedocument.wordprocessingml.document.main+xml">
        <DigestMethod Algorithm="http://www.w3.org/2001/04/xmlenc#sha256"/>
        <DigestValue>I4hgDPwvJe02z1dNsTSCuQyIGpvcBGpsACn2gCFfPtE=</DigestValue>
      </Reference>
      <Reference URI="/word/endnotes.xml?ContentType=application/vnd.openxmlformats-officedocument.wordprocessingml.endnotes+xml">
        <DigestMethod Algorithm="http://www.w3.org/2001/04/xmlenc#sha256"/>
        <DigestValue>MysvDphB4ElX77iPVrR96t2nHvG50T4kxV82FC/fZ7A=</DigestValue>
      </Reference>
      <Reference URI="/word/fontTable.xml?ContentType=application/vnd.openxmlformats-officedocument.wordprocessingml.fontTable+xml">
        <DigestMethod Algorithm="http://www.w3.org/2001/04/xmlenc#sha256"/>
        <DigestValue>M8J3LsGFFnhSI7zAXvm/Ib53tHKGntBAx697E+7ywYQ=</DigestValue>
      </Reference>
      <Reference URI="/word/footer1.xml?ContentType=application/vnd.openxmlformats-officedocument.wordprocessingml.footer+xml">
        <DigestMethod Algorithm="http://www.w3.org/2001/04/xmlenc#sha256"/>
        <DigestValue>0XN9oteBmBvBQliGS6eLBHaGbHW2gke7FIUhELavRH8=</DigestValue>
      </Reference>
      <Reference URI="/word/footnotes.xml?ContentType=application/vnd.openxmlformats-officedocument.wordprocessingml.footnotes+xml">
        <DigestMethod Algorithm="http://www.w3.org/2001/04/xmlenc#sha256"/>
        <DigestValue>iEInvwHJBeOAjMtl5x3veXNpV5VU9BQ/cGXH8RtR8y8=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u+9M4ZE90gGyZrynEZzXVpNRtphbnJOUvXF2LvCCky4=</DigestValue>
      </Reference>
      <Reference URI="/word/styles.xml?ContentType=application/vnd.openxmlformats-officedocument.wordprocessingml.styles+xml">
        <DigestMethod Algorithm="http://www.w3.org/2001/04/xmlenc#sha256"/>
        <DigestValue>pP9bjlxcIUVJfL3EgbiOWj22eXNZEI259Ra4X1ZTkc0=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2022-08-17T08:39:55Z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16.0.10389/14</OfficeVersion>
          <ApplicationVersion>16.0.10389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2022-08-17T08:39:55Z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5E7791-2B07-4EC9-87A7-208003D8F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2203</Words>
  <Characters>12999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10</cp:revision>
  <cp:lastPrinted>2018-08-08T13:48:00Z</cp:lastPrinted>
  <dcterms:created xsi:type="dcterms:W3CDTF">2022-05-19T08:18:00Z</dcterms:created>
  <dcterms:modified xsi:type="dcterms:W3CDTF">2022-08-17T08:39:00Z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